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3F985D" w14:textId="77777777" w:rsidR="007E5A32" w:rsidRPr="007E5A32" w:rsidRDefault="007E5A32" w:rsidP="007E5A32">
      <w:pPr>
        <w:suppressAutoHyphens w:val="0"/>
        <w:spacing w:before="120" w:after="200" w:line="276" w:lineRule="auto"/>
        <w:rPr>
          <w:rFonts w:ascii="Cambria" w:eastAsia="Calibri" w:hAnsi="Cambria" w:cs="Tahoma"/>
          <w:b/>
          <w:i/>
          <w:sz w:val="16"/>
          <w:szCs w:val="16"/>
          <w:u w:val="single"/>
          <w:lang w:eastAsia="en-US"/>
        </w:rPr>
      </w:pPr>
      <w:r w:rsidRPr="007E5A32">
        <w:rPr>
          <w:rFonts w:ascii="Cambria" w:eastAsia="Calibri" w:hAnsi="Cambria"/>
          <w:i/>
          <w:sz w:val="20"/>
          <w:szCs w:val="22"/>
          <w:u w:val="single"/>
          <w:lang w:eastAsia="en-US"/>
        </w:rPr>
        <w:t>DOKUMENT SKŁADANY WRAZ Z OFERTĄ</w:t>
      </w:r>
      <w:r w:rsidRPr="007E5A32">
        <w:rPr>
          <w:rFonts w:ascii="Cambria" w:eastAsia="Calibri" w:hAnsi="Cambria"/>
          <w:bCs/>
          <w:sz w:val="20"/>
          <w:szCs w:val="22"/>
          <w:lang w:eastAsia="en-US"/>
        </w:rPr>
        <w:t xml:space="preserve"> </w:t>
      </w:r>
      <w:r w:rsidRPr="007E5A32">
        <w:rPr>
          <w:rFonts w:ascii="Cambria" w:eastAsia="Calibri" w:hAnsi="Cambria" w:cs="Tahoma"/>
          <w:b/>
          <w:sz w:val="16"/>
          <w:szCs w:val="16"/>
          <w:lang w:eastAsia="en-US"/>
        </w:rPr>
        <w:t>(</w:t>
      </w:r>
      <w:r w:rsidRPr="007E5A32">
        <w:rPr>
          <w:rFonts w:ascii="Cambria" w:eastAsia="Calibri" w:hAnsi="Cambria"/>
          <w:b/>
          <w:sz w:val="16"/>
          <w:szCs w:val="16"/>
          <w:lang w:eastAsia="en-US"/>
        </w:rPr>
        <w:t>tylko w sytuacji, gdy wykonawcy wspólnie ubiegają się o udzielenie zamówienia</w:t>
      </w:r>
      <w:r w:rsidRPr="007E5A32">
        <w:rPr>
          <w:rFonts w:ascii="Cambria" w:eastAsia="Calibri" w:hAnsi="Cambria" w:cs="Tahoma"/>
          <w:b/>
          <w:sz w:val="16"/>
          <w:szCs w:val="16"/>
          <w:lang w:eastAsia="en-US"/>
        </w:rPr>
        <w:t>)</w:t>
      </w:r>
    </w:p>
    <w:p w14:paraId="7FC4CFB8" w14:textId="692636BB" w:rsidR="007E5A32" w:rsidRPr="007E5A32" w:rsidRDefault="007E5A32" w:rsidP="007E5A32">
      <w:pPr>
        <w:widowControl w:val="0"/>
        <w:spacing w:after="120"/>
        <w:jc w:val="right"/>
        <w:rPr>
          <w:rFonts w:ascii="Cambria" w:eastAsia="SimSun" w:hAnsi="Cambria" w:cs="Mangal"/>
          <w:b/>
          <w:i/>
          <w:kern w:val="1"/>
          <w:u w:val="single"/>
          <w:lang w:eastAsia="hi-IN" w:bidi="hi-IN"/>
        </w:rPr>
      </w:pPr>
      <w:r w:rsidRPr="007E5A32">
        <w:rPr>
          <w:rFonts w:ascii="Cambria" w:eastAsia="SimSun" w:hAnsi="Cambria" w:cs="Mangal"/>
          <w:bCs/>
          <w:kern w:val="1"/>
          <w:sz w:val="20"/>
          <w:lang w:eastAsia="hi-IN" w:bidi="hi-IN"/>
        </w:rPr>
        <w:t xml:space="preserve">  Załącznik nr </w:t>
      </w:r>
      <w:r w:rsidR="00735D5E">
        <w:rPr>
          <w:rFonts w:ascii="Cambria" w:eastAsia="SimSun" w:hAnsi="Cambria" w:cs="Mangal"/>
          <w:bCs/>
          <w:kern w:val="1"/>
          <w:sz w:val="20"/>
          <w:lang w:eastAsia="hi-IN" w:bidi="hi-IN"/>
        </w:rPr>
        <w:t>4</w:t>
      </w:r>
      <w:r w:rsidRPr="007E5A32">
        <w:rPr>
          <w:rFonts w:ascii="Cambria" w:eastAsia="SimSun" w:hAnsi="Cambria" w:cs="Mangal"/>
          <w:bCs/>
          <w:kern w:val="1"/>
          <w:sz w:val="20"/>
          <w:lang w:eastAsia="hi-IN" w:bidi="hi-IN"/>
        </w:rPr>
        <w:t xml:space="preserve"> do SWZ</w:t>
      </w:r>
    </w:p>
    <w:p w14:paraId="3C61CA6D" w14:textId="77777777" w:rsidR="007E5A32" w:rsidRPr="007E5A32" w:rsidRDefault="007E5A32" w:rsidP="007E5A32">
      <w:pPr>
        <w:suppressAutoHyphens w:val="0"/>
        <w:rPr>
          <w:rFonts w:ascii="Cambria" w:eastAsia="Calibri" w:hAnsi="Cambria"/>
          <w:b/>
          <w:sz w:val="18"/>
          <w:szCs w:val="18"/>
          <w:lang w:eastAsia="en-US"/>
        </w:rPr>
      </w:pPr>
      <w:r w:rsidRPr="007E5A32">
        <w:rPr>
          <w:rFonts w:ascii="Cambria" w:eastAsia="Calibri" w:hAnsi="Cambria"/>
          <w:b/>
          <w:sz w:val="18"/>
          <w:szCs w:val="18"/>
          <w:lang w:eastAsia="en-US"/>
        </w:rPr>
        <w:t>Wykonawcy wspólnie</w:t>
      </w:r>
    </w:p>
    <w:p w14:paraId="0E9F9D94" w14:textId="77777777" w:rsidR="007E5A32" w:rsidRPr="007E5A32" w:rsidRDefault="007E5A32" w:rsidP="007E5A32">
      <w:pPr>
        <w:suppressAutoHyphens w:val="0"/>
        <w:rPr>
          <w:rFonts w:ascii="Cambria" w:eastAsia="Calibri" w:hAnsi="Cambria"/>
          <w:b/>
          <w:sz w:val="18"/>
          <w:szCs w:val="18"/>
          <w:lang w:eastAsia="en-US"/>
        </w:rPr>
      </w:pPr>
      <w:r w:rsidRPr="007E5A32">
        <w:rPr>
          <w:rFonts w:ascii="Cambria" w:eastAsia="Calibri" w:hAnsi="Cambria"/>
          <w:b/>
          <w:sz w:val="18"/>
          <w:szCs w:val="18"/>
          <w:lang w:eastAsia="en-US"/>
        </w:rPr>
        <w:t>ubiegający się udzielenie zamówienia:</w:t>
      </w:r>
    </w:p>
    <w:p w14:paraId="1C6CF269" w14:textId="77777777" w:rsidR="007E5A32" w:rsidRPr="007E5A32" w:rsidRDefault="007E5A32" w:rsidP="007E5A32">
      <w:pPr>
        <w:widowControl w:val="0"/>
        <w:rPr>
          <w:rFonts w:ascii="Cambria" w:eastAsia="SimSun" w:hAnsi="Cambria" w:cs="Mangal"/>
          <w:b/>
          <w:kern w:val="1"/>
          <w:lang w:eastAsia="hi-IN" w:bidi="hi-IN"/>
        </w:rPr>
      </w:pPr>
      <w:r w:rsidRPr="007E5A32">
        <w:rPr>
          <w:rFonts w:ascii="Cambria" w:eastAsia="SimSun" w:hAnsi="Cambria" w:cs="Mangal"/>
          <w:kern w:val="1"/>
          <w:lang w:eastAsia="hi-IN" w:bidi="hi-IN"/>
        </w:rPr>
        <w:t>................................................</w:t>
      </w:r>
    </w:p>
    <w:p w14:paraId="1A9C701A" w14:textId="77777777" w:rsidR="007E5A32" w:rsidRPr="007E5A32" w:rsidRDefault="007E5A32" w:rsidP="007E5A32">
      <w:pPr>
        <w:widowControl w:val="0"/>
        <w:rPr>
          <w:rFonts w:ascii="Cambria" w:eastAsia="SimSun" w:hAnsi="Cambria" w:cs="Mangal"/>
          <w:b/>
          <w:kern w:val="1"/>
          <w:lang w:eastAsia="hi-IN" w:bidi="hi-IN"/>
        </w:rPr>
      </w:pPr>
      <w:r w:rsidRPr="007E5A32">
        <w:rPr>
          <w:rFonts w:ascii="Cambria" w:eastAsia="SimSun" w:hAnsi="Cambria" w:cs="Mangal"/>
          <w:kern w:val="1"/>
          <w:lang w:eastAsia="hi-IN" w:bidi="hi-IN"/>
        </w:rPr>
        <w:t>................................................</w:t>
      </w:r>
    </w:p>
    <w:p w14:paraId="7E8553A2" w14:textId="77777777" w:rsidR="007E5A32" w:rsidRPr="007E5A32" w:rsidRDefault="007E5A32" w:rsidP="007E5A32">
      <w:pPr>
        <w:widowControl w:val="0"/>
        <w:rPr>
          <w:rFonts w:eastAsia="SimSun" w:cs="Arial"/>
          <w:b/>
          <w:i/>
          <w:kern w:val="1"/>
          <w:sz w:val="16"/>
          <w:szCs w:val="16"/>
          <w:lang w:eastAsia="hi-IN" w:bidi="hi-IN"/>
        </w:rPr>
      </w:pPr>
      <w:r w:rsidRPr="007E5A32">
        <w:rPr>
          <w:rFonts w:eastAsia="SimSun" w:cs="Arial"/>
          <w:i/>
          <w:kern w:val="1"/>
          <w:sz w:val="16"/>
          <w:szCs w:val="16"/>
          <w:lang w:eastAsia="hi-IN" w:bidi="hi-IN"/>
        </w:rPr>
        <w:t>(pełna nazwa/firma, adres, w zależności od podmiotu: NIP/PESEL, KRS/CEiDG)</w:t>
      </w:r>
    </w:p>
    <w:p w14:paraId="5BE664E9" w14:textId="77777777" w:rsidR="007E5A32" w:rsidRPr="007E5A32" w:rsidRDefault="007E5A32" w:rsidP="007E5A32">
      <w:pPr>
        <w:framePr w:hSpace="141" w:wrap="around" w:vAnchor="text" w:hAnchor="margin" w:xAlign="center" w:y="1"/>
        <w:suppressAutoHyphens w:val="0"/>
        <w:spacing w:after="200" w:line="276" w:lineRule="auto"/>
        <w:ind w:right="-6"/>
        <w:rPr>
          <w:rFonts w:ascii="Cambria" w:eastAsia="Calibri" w:hAnsi="Cambria"/>
          <w:i/>
          <w:color w:val="000000"/>
          <w:sz w:val="14"/>
          <w:szCs w:val="22"/>
          <w:lang w:eastAsia="en-US"/>
        </w:rPr>
      </w:pPr>
    </w:p>
    <w:p w14:paraId="30BA309D" w14:textId="77777777" w:rsidR="007E5A32" w:rsidRPr="007E5A32" w:rsidRDefault="007E5A32" w:rsidP="007E5A32">
      <w:pPr>
        <w:widowControl w:val="0"/>
        <w:spacing w:after="120"/>
        <w:rPr>
          <w:rFonts w:ascii="Cambria" w:eastAsia="SimSun" w:hAnsi="Cambria" w:cs="Mangal"/>
          <w:kern w:val="1"/>
          <w:sz w:val="12"/>
          <w:lang w:eastAsia="hi-IN" w:bidi="hi-IN"/>
        </w:rPr>
      </w:pPr>
    </w:p>
    <w:p w14:paraId="71E7B513" w14:textId="77777777" w:rsidR="007E5A32" w:rsidRPr="007E5A32" w:rsidRDefault="007E5A32" w:rsidP="007E5A32">
      <w:pPr>
        <w:widowControl w:val="0"/>
        <w:spacing w:after="120"/>
        <w:rPr>
          <w:rFonts w:ascii="Cambria" w:eastAsia="SimSun" w:hAnsi="Cambria" w:cs="Mangal"/>
          <w:b/>
          <w:bCs/>
          <w:iCs/>
          <w:kern w:val="1"/>
          <w:sz w:val="20"/>
          <w:shd w:val="clear" w:color="auto" w:fill="E6E6E6"/>
          <w:lang w:eastAsia="hi-IN" w:bidi="hi-IN"/>
        </w:rPr>
      </w:pPr>
    </w:p>
    <w:p w14:paraId="611A8306" w14:textId="77777777" w:rsidR="007E5A32" w:rsidRPr="007E5A32" w:rsidRDefault="007E5A32" w:rsidP="007E5A32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hd w:val="clear" w:color="auto" w:fill="E6E6E6"/>
          <w:lang w:eastAsia="hi-IN" w:bidi="hi-IN"/>
        </w:rPr>
      </w:pPr>
      <w:r w:rsidRPr="007E5A32">
        <w:rPr>
          <w:rFonts w:ascii="Cambria" w:eastAsia="SimSun" w:hAnsi="Cambria" w:cs="Mangal"/>
          <w:bCs/>
          <w:iCs/>
          <w:kern w:val="1"/>
          <w:shd w:val="clear" w:color="auto" w:fill="E6E6E6"/>
          <w:lang w:eastAsia="hi-IN" w:bidi="hi-IN"/>
        </w:rPr>
        <w:t>OŚWIADCZENIE</w:t>
      </w:r>
      <w:r w:rsidRPr="007E5A32">
        <w:rPr>
          <w:rFonts w:ascii="Cambria" w:eastAsia="SimSun" w:hAnsi="Cambria" w:cs="Mangal"/>
          <w:bCs/>
          <w:kern w:val="1"/>
          <w:shd w:val="clear" w:color="auto" w:fill="E6E6E6"/>
          <w:lang w:eastAsia="hi-IN" w:bidi="hi-IN"/>
        </w:rPr>
        <w:t xml:space="preserve"> WYKONAWCÓW</w:t>
      </w:r>
    </w:p>
    <w:p w14:paraId="51217763" w14:textId="77777777" w:rsidR="007E5A32" w:rsidRPr="007E5A32" w:rsidRDefault="007E5A32" w:rsidP="007E5A32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hd w:val="clear" w:color="auto" w:fill="E6E6E6"/>
          <w:lang w:eastAsia="hi-IN" w:bidi="hi-IN"/>
        </w:rPr>
      </w:pPr>
      <w:r w:rsidRPr="007E5A32">
        <w:rPr>
          <w:rFonts w:ascii="Cambria" w:eastAsia="SimSun" w:hAnsi="Cambria" w:cs="Mangal"/>
          <w:bCs/>
          <w:kern w:val="1"/>
          <w:shd w:val="clear" w:color="auto" w:fill="E6E6E6"/>
          <w:lang w:eastAsia="hi-IN" w:bidi="hi-IN"/>
        </w:rPr>
        <w:t>wspólnie ubiegających się o udzielenie zamówienia</w:t>
      </w:r>
    </w:p>
    <w:p w14:paraId="0BEDF49F" w14:textId="77777777" w:rsidR="007E5A32" w:rsidRPr="007E5A32" w:rsidRDefault="007E5A32" w:rsidP="007E5A32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z w:val="8"/>
          <w:shd w:val="clear" w:color="auto" w:fill="E6E6E6"/>
          <w:lang w:eastAsia="hi-IN" w:bidi="hi-IN"/>
        </w:rPr>
      </w:pPr>
    </w:p>
    <w:p w14:paraId="42CE4191" w14:textId="77777777" w:rsidR="007E5A32" w:rsidRPr="007E5A32" w:rsidRDefault="007E5A32" w:rsidP="007E5A32">
      <w:pPr>
        <w:suppressAutoHyphens w:val="0"/>
        <w:spacing w:after="200" w:line="276" w:lineRule="auto"/>
        <w:jc w:val="center"/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</w:pPr>
      <w:r w:rsidRPr="007E5A32"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  <w:t>składane na podstawie art. 117 ust. 4 ustawy z dnia 11 września 2019 r. Prawo zamówień publicznych (dalej jako: ustawa Pzp),</w:t>
      </w:r>
    </w:p>
    <w:p w14:paraId="0C18184B" w14:textId="78E71C6D" w:rsidR="007E5A32" w:rsidRPr="00735D5E" w:rsidRDefault="007E5A32" w:rsidP="00735D5E">
      <w:pPr>
        <w:suppressAutoHyphens w:val="0"/>
        <w:spacing w:after="200" w:line="276" w:lineRule="auto"/>
        <w:jc w:val="center"/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</w:pPr>
      <w:r w:rsidRPr="007E5A32">
        <w:rPr>
          <w:rFonts w:ascii="Cambria" w:eastAsia="Calibri" w:hAnsi="Cambria"/>
          <w:b/>
          <w:bCs/>
          <w:iCs/>
          <w:color w:val="000000"/>
          <w:sz w:val="18"/>
          <w:szCs w:val="18"/>
          <w:shd w:val="clear" w:color="auto" w:fill="E6E6E6"/>
          <w:lang w:eastAsia="en-US"/>
        </w:rPr>
        <w:t>dotyczące dostaw, usług, które wykonają poszczególni Wykonawcy</w:t>
      </w:r>
    </w:p>
    <w:p w14:paraId="1368BA55" w14:textId="0755D919" w:rsidR="007E5A32" w:rsidRDefault="007E5A32" w:rsidP="007E5A32">
      <w:pPr>
        <w:suppressAutoHyphens w:val="0"/>
        <w:spacing w:after="200" w:line="276" w:lineRule="auto"/>
        <w:ind w:firstLine="708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7E5A32">
        <w:rPr>
          <w:rFonts w:ascii="Cambria" w:eastAsia="Calibri" w:hAnsi="Cambria"/>
          <w:sz w:val="18"/>
          <w:szCs w:val="22"/>
          <w:lang w:eastAsia="en-US"/>
        </w:rPr>
        <w:t>Na potrzeby postępowania o udzielenie zamówienia publicznego nr TI.271.</w:t>
      </w:r>
      <w:r w:rsidR="00735D5E">
        <w:rPr>
          <w:rFonts w:ascii="Cambria" w:eastAsia="Calibri" w:hAnsi="Cambria"/>
          <w:sz w:val="18"/>
          <w:szCs w:val="22"/>
          <w:lang w:eastAsia="en-US"/>
        </w:rPr>
        <w:t>1</w:t>
      </w:r>
      <w:r w:rsidR="00C25B9E">
        <w:rPr>
          <w:rFonts w:ascii="Cambria" w:eastAsia="Calibri" w:hAnsi="Cambria"/>
          <w:sz w:val="18"/>
          <w:szCs w:val="22"/>
          <w:lang w:eastAsia="en-US"/>
        </w:rPr>
        <w:t>9</w:t>
      </w: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.2025 pn. </w:t>
      </w:r>
      <w:r w:rsidRPr="007E5A32">
        <w:rPr>
          <w:rFonts w:ascii="Cambria" w:eastAsia="Calibri" w:hAnsi="Cambria"/>
          <w:b/>
          <w:sz w:val="18"/>
          <w:szCs w:val="22"/>
          <w:lang w:eastAsia="en-US"/>
        </w:rPr>
        <w:t>„</w:t>
      </w:r>
      <w:r>
        <w:rPr>
          <w:rFonts w:ascii="Cambria" w:eastAsia="Calibri" w:hAnsi="Cambria"/>
          <w:b/>
          <w:sz w:val="18"/>
          <w:szCs w:val="22"/>
          <w:lang w:eastAsia="en-US"/>
        </w:rPr>
        <w:t>Dostawa</w:t>
      </w:r>
      <w:r w:rsidR="00735D5E">
        <w:rPr>
          <w:rFonts w:ascii="Cambria" w:eastAsia="Calibri" w:hAnsi="Cambria"/>
          <w:b/>
          <w:sz w:val="18"/>
          <w:szCs w:val="22"/>
          <w:lang w:eastAsia="en-US"/>
        </w:rPr>
        <w:t xml:space="preserve"> sprzętu i wyposażenia w ramach Programu Ochrony Ludności i Obrony Cywilnej w Gminie Nidzica</w:t>
      </w:r>
      <w:r w:rsidRPr="007E5A32">
        <w:rPr>
          <w:rFonts w:ascii="Cambria" w:eastAsia="Calibri" w:hAnsi="Cambria"/>
          <w:b/>
          <w:sz w:val="18"/>
          <w:szCs w:val="22"/>
          <w:lang w:eastAsia="en-US"/>
        </w:rPr>
        <w:t xml:space="preserve">” </w:t>
      </w:r>
      <w:r w:rsidRPr="007E5A32">
        <w:rPr>
          <w:rFonts w:ascii="Cambria" w:eastAsia="Calibri" w:hAnsi="Cambria"/>
          <w:i/>
          <w:sz w:val="14"/>
          <w:szCs w:val="16"/>
          <w:lang w:eastAsia="en-US"/>
        </w:rPr>
        <w:t>(nazwa postępowania),</w:t>
      </w: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 prowadzonego przez Gminę Nidzica </w:t>
      </w:r>
      <w:r w:rsidRPr="007E5A32">
        <w:rPr>
          <w:rFonts w:ascii="Cambria" w:eastAsia="Calibri" w:hAnsi="Cambria"/>
          <w:i/>
          <w:sz w:val="14"/>
          <w:szCs w:val="22"/>
          <w:lang w:eastAsia="en-US"/>
        </w:rPr>
        <w:t>(oznaczenie zamawiającego)</w:t>
      </w:r>
      <w:r w:rsidRPr="007E5A32">
        <w:rPr>
          <w:rFonts w:ascii="Cambria" w:eastAsia="Calibri" w:hAnsi="Cambria"/>
          <w:i/>
          <w:sz w:val="18"/>
          <w:szCs w:val="22"/>
          <w:lang w:eastAsia="en-US"/>
        </w:rPr>
        <w:t>,</w:t>
      </w: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 oświadczam, co następuje:</w:t>
      </w:r>
    </w:p>
    <w:p w14:paraId="3B7D4E98" w14:textId="69AFE11F" w:rsidR="00D52536" w:rsidRPr="00735D5E" w:rsidRDefault="00D52536" w:rsidP="00D52536">
      <w:pPr>
        <w:pStyle w:val="Akapitzlist"/>
        <w:numPr>
          <w:ilvl w:val="0"/>
          <w:numId w:val="43"/>
        </w:numPr>
        <w:jc w:val="both"/>
        <w:rPr>
          <w:rFonts w:ascii="Cambria" w:hAnsi="Cambria"/>
          <w:sz w:val="18"/>
          <w:szCs w:val="18"/>
        </w:rPr>
      </w:pPr>
      <w:r w:rsidRPr="00EB4924">
        <w:rPr>
          <w:rFonts w:ascii="Cambria" w:hAnsi="Cambria"/>
          <w:sz w:val="18"/>
          <w:szCs w:val="18"/>
        </w:rPr>
        <w:t xml:space="preserve">Dla </w:t>
      </w:r>
      <w:r w:rsidR="00735D5E">
        <w:rPr>
          <w:rFonts w:ascii="Cambria" w:hAnsi="Cambria"/>
          <w:sz w:val="18"/>
          <w:szCs w:val="18"/>
        </w:rPr>
        <w:t>części</w:t>
      </w:r>
      <w:r w:rsidRPr="00EB4924">
        <w:rPr>
          <w:rFonts w:ascii="Cambria" w:hAnsi="Cambria"/>
          <w:sz w:val="18"/>
          <w:szCs w:val="18"/>
        </w:rPr>
        <w:t xml:space="preserve"> nr </w:t>
      </w:r>
      <w:r w:rsidR="00C25B9E">
        <w:rPr>
          <w:rFonts w:ascii="Cambria" w:hAnsi="Cambria"/>
          <w:sz w:val="18"/>
          <w:szCs w:val="18"/>
        </w:rPr>
        <w:t>1</w:t>
      </w:r>
      <w:r w:rsidRPr="00EB4924">
        <w:rPr>
          <w:rFonts w:ascii="Cambria" w:hAnsi="Cambria"/>
          <w:sz w:val="18"/>
          <w:szCs w:val="18"/>
        </w:rPr>
        <w:t>:</w:t>
      </w:r>
      <w:r w:rsidR="00EB4924" w:rsidRPr="00EB4924">
        <w:rPr>
          <w:rFonts w:ascii="Cambria" w:hAnsi="Cambria"/>
          <w:sz w:val="18"/>
          <w:szCs w:val="18"/>
        </w:rPr>
        <w:t xml:space="preserve"> </w:t>
      </w:r>
      <w:r w:rsidR="00EB4924" w:rsidRPr="00EB4924">
        <w:rPr>
          <w:rFonts w:ascii="Cambria" w:hAnsi="Cambria" w:cs="Arial"/>
          <w:sz w:val="18"/>
          <w:szCs w:val="18"/>
        </w:rPr>
        <w:t>Dostawa</w:t>
      </w:r>
      <w:r w:rsidR="00735D5E">
        <w:rPr>
          <w:rFonts w:ascii="Cambria" w:hAnsi="Cambria" w:cs="Arial"/>
          <w:sz w:val="18"/>
          <w:szCs w:val="18"/>
        </w:rPr>
        <w:t xml:space="preserve"> beczkowozu do wody pitnej</w:t>
      </w:r>
    </w:p>
    <w:p w14:paraId="2BFD5B27" w14:textId="77777777" w:rsidR="00735D5E" w:rsidRDefault="00735D5E" w:rsidP="00735D5E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2D93D29F" w14:textId="76AEF949" w:rsidR="00735D5E" w:rsidRPr="00735D5E" w:rsidRDefault="00735D5E" w:rsidP="00735D5E">
      <w:pPr>
        <w:pStyle w:val="Akapitzlist"/>
        <w:numPr>
          <w:ilvl w:val="0"/>
          <w:numId w:val="43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C25B9E">
        <w:rPr>
          <w:rFonts w:ascii="Cambria" w:hAnsi="Cambria"/>
          <w:sz w:val="18"/>
          <w:szCs w:val="18"/>
        </w:rPr>
        <w:t>2</w:t>
      </w:r>
      <w:r>
        <w:rPr>
          <w:rFonts w:ascii="Cambria" w:hAnsi="Cambria"/>
          <w:sz w:val="18"/>
          <w:szCs w:val="18"/>
        </w:rPr>
        <w:t>: Dostawa syreny alarmowej</w:t>
      </w:r>
    </w:p>
    <w:p w14:paraId="48BEE3B8" w14:textId="77777777" w:rsidR="00735D5E" w:rsidRDefault="00735D5E" w:rsidP="00735D5E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5E32DBAA" w14:textId="24D0DA9C" w:rsidR="00735D5E" w:rsidRPr="00735D5E" w:rsidRDefault="00735D5E" w:rsidP="00735D5E">
      <w:pPr>
        <w:pStyle w:val="Akapitzlist"/>
        <w:numPr>
          <w:ilvl w:val="0"/>
          <w:numId w:val="43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C25B9E">
        <w:rPr>
          <w:rFonts w:ascii="Cambria" w:hAnsi="Cambria"/>
          <w:sz w:val="18"/>
          <w:szCs w:val="18"/>
        </w:rPr>
        <w:t>3</w:t>
      </w:r>
      <w:r>
        <w:rPr>
          <w:rFonts w:ascii="Cambria" w:hAnsi="Cambria"/>
          <w:sz w:val="18"/>
          <w:szCs w:val="18"/>
        </w:rPr>
        <w:t xml:space="preserve">: Dostawa </w:t>
      </w:r>
      <w:r w:rsidR="00C25B9E">
        <w:rPr>
          <w:rFonts w:ascii="Cambria" w:hAnsi="Cambria"/>
          <w:sz w:val="18"/>
          <w:szCs w:val="18"/>
        </w:rPr>
        <w:t>agregatu prądotwórczego</w:t>
      </w:r>
    </w:p>
    <w:p w14:paraId="27786AEB" w14:textId="77777777" w:rsidR="00735D5E" w:rsidRDefault="00735D5E" w:rsidP="00735D5E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51AA8546" w14:textId="120D063A" w:rsidR="00735D5E" w:rsidRPr="00735D5E" w:rsidRDefault="00735D5E" w:rsidP="00735D5E">
      <w:pPr>
        <w:pStyle w:val="Akapitzlist"/>
        <w:numPr>
          <w:ilvl w:val="0"/>
          <w:numId w:val="43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C25B9E">
        <w:rPr>
          <w:rFonts w:ascii="Cambria" w:hAnsi="Cambria"/>
          <w:sz w:val="18"/>
          <w:szCs w:val="18"/>
        </w:rPr>
        <w:t>4</w:t>
      </w:r>
      <w:r>
        <w:rPr>
          <w:rFonts w:ascii="Cambria" w:hAnsi="Cambria"/>
          <w:sz w:val="18"/>
          <w:szCs w:val="18"/>
        </w:rPr>
        <w:t>: Dostawa urządzeń elektrycznych i spalinowych</w:t>
      </w:r>
    </w:p>
    <w:p w14:paraId="452ECD11" w14:textId="77777777" w:rsidR="00735D5E" w:rsidRDefault="00735D5E" w:rsidP="00735D5E">
      <w:pPr>
        <w:pStyle w:val="Akapitzlist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lub/i*</w:t>
      </w:r>
    </w:p>
    <w:p w14:paraId="00BE2992" w14:textId="661B6BDA" w:rsidR="00735D5E" w:rsidRPr="00735D5E" w:rsidRDefault="00735D5E" w:rsidP="00735D5E">
      <w:pPr>
        <w:pStyle w:val="Akapitzlist"/>
        <w:numPr>
          <w:ilvl w:val="0"/>
          <w:numId w:val="43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Dla części nr </w:t>
      </w:r>
      <w:r w:rsidR="00C25B9E">
        <w:rPr>
          <w:rFonts w:ascii="Cambria" w:hAnsi="Cambria"/>
          <w:sz w:val="18"/>
          <w:szCs w:val="18"/>
        </w:rPr>
        <w:t>5</w:t>
      </w:r>
      <w:r>
        <w:rPr>
          <w:rFonts w:ascii="Cambria" w:hAnsi="Cambria"/>
          <w:sz w:val="18"/>
          <w:szCs w:val="18"/>
        </w:rPr>
        <w:t>: Dostawa systemu uzdatniania wody</w:t>
      </w:r>
    </w:p>
    <w:p w14:paraId="7BB2E363" w14:textId="77777777" w:rsidR="00593183" w:rsidRPr="00735D5E" w:rsidRDefault="00593183" w:rsidP="00735D5E">
      <w:pPr>
        <w:jc w:val="both"/>
        <w:rPr>
          <w:rFonts w:ascii="Cambria" w:hAnsi="Cambria"/>
          <w:sz w:val="18"/>
          <w:szCs w:val="18"/>
        </w:rPr>
      </w:pPr>
    </w:p>
    <w:p w14:paraId="33C1147D" w14:textId="317DB43B" w:rsidR="007E5A32" w:rsidRPr="007E5A32" w:rsidRDefault="007E5A32" w:rsidP="007E5A32">
      <w:pPr>
        <w:numPr>
          <w:ilvl w:val="0"/>
          <w:numId w:val="42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Wykonawca ……………………………………….. </w:t>
      </w:r>
      <w:r w:rsidRPr="007E5A32">
        <w:rPr>
          <w:rFonts w:ascii="Cambria" w:eastAsia="Calibri" w:hAnsi="Cambria"/>
          <w:i/>
          <w:sz w:val="16"/>
          <w:szCs w:val="16"/>
          <w:lang w:eastAsia="en-US"/>
        </w:rPr>
        <w:t>(nazwa i adres Zamawiającego)</w:t>
      </w:r>
      <w:r w:rsidRPr="007E5A32">
        <w:rPr>
          <w:rFonts w:ascii="Cambria" w:eastAsia="Calibri" w:hAnsi="Cambria"/>
          <w:sz w:val="18"/>
          <w:szCs w:val="18"/>
          <w:lang w:eastAsia="en-US"/>
        </w:rPr>
        <w:t xml:space="preserve"> zrealizuje następujące </w:t>
      </w:r>
      <w:r w:rsidR="00E24533">
        <w:rPr>
          <w:rFonts w:ascii="Cambria" w:eastAsia="Calibri" w:hAnsi="Cambria"/>
          <w:sz w:val="18"/>
          <w:szCs w:val="18"/>
          <w:lang w:eastAsia="en-US"/>
        </w:rPr>
        <w:t>dostawy/usługi</w:t>
      </w:r>
      <w:r w:rsidRPr="007E5A32">
        <w:rPr>
          <w:rFonts w:ascii="Cambria" w:eastAsia="Calibri" w:hAnsi="Cambria"/>
          <w:sz w:val="18"/>
          <w:szCs w:val="18"/>
          <w:lang w:eastAsia="en-US"/>
        </w:rPr>
        <w:t>:</w:t>
      </w:r>
    </w:p>
    <w:p w14:paraId="3E91AEDD" w14:textId="6FC6C7C7" w:rsidR="007E5A32" w:rsidRPr="007E5A32" w:rsidRDefault="007E5A32" w:rsidP="00735D5E">
      <w:pPr>
        <w:suppressAutoHyphens w:val="0"/>
        <w:spacing w:after="200" w:line="276" w:lineRule="auto"/>
        <w:ind w:left="708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7E5A32">
        <w:rPr>
          <w:rFonts w:ascii="Cambria" w:eastAsia="Calibri" w:hAnsi="Cambri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75EE3072" w14:textId="4F60A5AE" w:rsidR="007E5A32" w:rsidRPr="007E5A32" w:rsidRDefault="007E5A32" w:rsidP="007E5A32">
      <w:pPr>
        <w:numPr>
          <w:ilvl w:val="0"/>
          <w:numId w:val="42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Wykonawca ……………………………………….. </w:t>
      </w:r>
      <w:r w:rsidRPr="007E5A32">
        <w:rPr>
          <w:rFonts w:ascii="Cambria" w:eastAsia="Calibri" w:hAnsi="Cambria"/>
          <w:i/>
          <w:sz w:val="16"/>
          <w:szCs w:val="16"/>
          <w:lang w:eastAsia="en-US"/>
        </w:rPr>
        <w:t>(nazwa i adres Zamawiającego)</w:t>
      </w:r>
      <w:r w:rsidRPr="007E5A32">
        <w:rPr>
          <w:rFonts w:ascii="Cambria" w:eastAsia="Calibri" w:hAnsi="Cambria"/>
          <w:sz w:val="18"/>
          <w:szCs w:val="18"/>
          <w:lang w:eastAsia="en-US"/>
        </w:rPr>
        <w:t xml:space="preserve"> zrealizuje następujące </w:t>
      </w:r>
      <w:r w:rsidR="00E24533">
        <w:rPr>
          <w:rFonts w:ascii="Cambria" w:eastAsia="Calibri" w:hAnsi="Cambria"/>
          <w:sz w:val="18"/>
          <w:szCs w:val="18"/>
          <w:lang w:eastAsia="en-US"/>
        </w:rPr>
        <w:t>dostawy/usługi</w:t>
      </w:r>
      <w:r w:rsidRPr="007E5A32">
        <w:rPr>
          <w:rFonts w:ascii="Cambria" w:eastAsia="Calibri" w:hAnsi="Cambria"/>
          <w:sz w:val="18"/>
          <w:szCs w:val="18"/>
          <w:lang w:eastAsia="en-US"/>
        </w:rPr>
        <w:t>:</w:t>
      </w:r>
    </w:p>
    <w:p w14:paraId="2A4B36B0" w14:textId="37EB0525" w:rsidR="007E5A32" w:rsidRPr="007E5A32" w:rsidRDefault="007E5A32" w:rsidP="00735D5E">
      <w:pPr>
        <w:suppressAutoHyphens w:val="0"/>
        <w:spacing w:after="200" w:line="276" w:lineRule="auto"/>
        <w:ind w:left="708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7E5A32">
        <w:rPr>
          <w:rFonts w:ascii="Cambria" w:eastAsia="Calibri" w:hAnsi="Cambri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227DB862" w14:textId="5733F6D2" w:rsidR="007E5A32" w:rsidRPr="007E5A32" w:rsidRDefault="007E5A32" w:rsidP="007E5A32">
      <w:pPr>
        <w:numPr>
          <w:ilvl w:val="0"/>
          <w:numId w:val="42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7E5A32">
        <w:rPr>
          <w:rFonts w:ascii="Cambria" w:eastAsia="Calibri" w:hAnsi="Cambria"/>
          <w:sz w:val="18"/>
          <w:szCs w:val="22"/>
          <w:lang w:eastAsia="en-US"/>
        </w:rPr>
        <w:t xml:space="preserve">Wykonawca ……………………………………….. </w:t>
      </w:r>
      <w:r w:rsidRPr="007E5A32">
        <w:rPr>
          <w:rFonts w:ascii="Cambria" w:eastAsia="Calibri" w:hAnsi="Cambria"/>
          <w:i/>
          <w:sz w:val="16"/>
          <w:szCs w:val="16"/>
          <w:lang w:eastAsia="en-US"/>
        </w:rPr>
        <w:t>(nazwa i adres Zamawiającego)</w:t>
      </w:r>
      <w:r w:rsidRPr="007E5A32">
        <w:rPr>
          <w:rFonts w:ascii="Cambria" w:eastAsia="Calibri" w:hAnsi="Cambria"/>
          <w:sz w:val="18"/>
          <w:szCs w:val="18"/>
          <w:lang w:eastAsia="en-US"/>
        </w:rPr>
        <w:t xml:space="preserve"> zrealizuje następujące </w:t>
      </w:r>
      <w:r w:rsidR="00E24533">
        <w:rPr>
          <w:rFonts w:ascii="Cambria" w:eastAsia="Calibri" w:hAnsi="Cambria"/>
          <w:sz w:val="18"/>
          <w:szCs w:val="18"/>
          <w:lang w:eastAsia="en-US"/>
        </w:rPr>
        <w:t>dostawy/usługi</w:t>
      </w:r>
      <w:r w:rsidRPr="007E5A32">
        <w:rPr>
          <w:rFonts w:ascii="Cambria" w:eastAsia="Calibri" w:hAnsi="Cambria"/>
          <w:sz w:val="18"/>
          <w:szCs w:val="18"/>
          <w:lang w:eastAsia="en-US"/>
        </w:rPr>
        <w:t>:</w:t>
      </w:r>
    </w:p>
    <w:p w14:paraId="4C175527" w14:textId="77777777" w:rsidR="007E5A32" w:rsidRPr="007E5A32" w:rsidRDefault="007E5A32" w:rsidP="007E5A32">
      <w:pPr>
        <w:suppressAutoHyphens w:val="0"/>
        <w:spacing w:after="200" w:line="276" w:lineRule="auto"/>
        <w:ind w:left="708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7E5A32">
        <w:rPr>
          <w:rFonts w:ascii="Cambria" w:eastAsia="Calibri" w:hAnsi="Cambri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1602098E" w14:textId="77777777" w:rsidR="007E5A32" w:rsidRPr="007E5A32" w:rsidRDefault="007E5A32" w:rsidP="007E5A3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9520110" w14:textId="107DC3AB" w:rsidR="00DD4650" w:rsidRPr="00FF161D" w:rsidRDefault="007E5A32" w:rsidP="00FF161D">
      <w:pPr>
        <w:suppressAutoHyphens w:val="0"/>
        <w:spacing w:after="200" w:line="276" w:lineRule="auto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7E5A32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p w14:paraId="33E3826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1B513DD" w14:textId="031D4CA0" w:rsidR="00DD4650" w:rsidRDefault="00D52536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* niewłaściwe skreślić</w:t>
      </w:r>
    </w:p>
    <w:p w14:paraId="74D271D0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B5CCA4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AFCC73F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BD6E69B" w14:textId="77777777" w:rsidR="00300C01" w:rsidRPr="004C5C3A" w:rsidRDefault="00300C01" w:rsidP="00300C01">
      <w:pPr>
        <w:suppressAutoHyphens w:val="0"/>
        <w:textAlignment w:val="baseline"/>
        <w:rPr>
          <w:rFonts w:asciiTheme="minorHAnsi" w:hAnsiTheme="minorHAnsi" w:cstheme="minorHAnsi"/>
          <w:bCs/>
          <w:sz w:val="20"/>
          <w:szCs w:val="20"/>
        </w:rPr>
      </w:pPr>
    </w:p>
    <w:sectPr w:rsidR="00300C01" w:rsidRPr="004C5C3A" w:rsidSect="0086506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3C295672" w:rsidR="008E6F75" w:rsidRDefault="00BD5C6D" w:rsidP="006E307F">
    <w:pPr>
      <w:pStyle w:val="Stopka"/>
      <w:ind w:right="565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42FB2C" wp14:editId="00684B9C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AA95CE" w14:textId="77777777" w:rsidR="008E6F75" w:rsidRDefault="008E6F75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5D87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FB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6EAA95CE" w14:textId="77777777" w:rsidR="008E6F75" w:rsidRDefault="008E6F75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5D87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1C87FD9D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3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4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7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0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6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0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1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4" w15:restartNumberingAfterBreak="0">
    <w:nsid w:val="635216B9"/>
    <w:multiLevelType w:val="hybridMultilevel"/>
    <w:tmpl w:val="F9EC8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7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50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1"/>
  </w:num>
  <w:num w:numId="4" w16cid:durableId="1439987508">
    <w:abstractNumId w:val="12"/>
  </w:num>
  <w:num w:numId="5" w16cid:durableId="947811098">
    <w:abstractNumId w:val="45"/>
  </w:num>
  <w:num w:numId="6" w16cid:durableId="595133598">
    <w:abstractNumId w:val="30"/>
  </w:num>
  <w:num w:numId="7" w16cid:durableId="973289697">
    <w:abstractNumId w:val="37"/>
  </w:num>
  <w:num w:numId="8" w16cid:durableId="210191655">
    <w:abstractNumId w:val="20"/>
  </w:num>
  <w:num w:numId="9" w16cid:durableId="702096567">
    <w:abstractNumId w:val="50"/>
  </w:num>
  <w:num w:numId="10" w16cid:durableId="775904839">
    <w:abstractNumId w:val="42"/>
  </w:num>
  <w:num w:numId="11" w16cid:durableId="1385523186">
    <w:abstractNumId w:val="31"/>
  </w:num>
  <w:num w:numId="12" w16cid:durableId="2129350694">
    <w:abstractNumId w:val="47"/>
  </w:num>
  <w:num w:numId="13" w16cid:durableId="356783295">
    <w:abstractNumId w:val="32"/>
  </w:num>
  <w:num w:numId="14" w16cid:durableId="968049477">
    <w:abstractNumId w:val="34"/>
  </w:num>
  <w:num w:numId="15" w16cid:durableId="916741776">
    <w:abstractNumId w:val="22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4"/>
  </w:num>
  <w:num w:numId="19" w16cid:durableId="631251965">
    <w:abstractNumId w:val="17"/>
  </w:num>
  <w:num w:numId="20" w16cid:durableId="404956286">
    <w:abstractNumId w:val="46"/>
  </w:num>
  <w:num w:numId="21" w16cid:durableId="1966539001">
    <w:abstractNumId w:val="40"/>
  </w:num>
  <w:num w:numId="22" w16cid:durableId="1054891060">
    <w:abstractNumId w:val="36"/>
  </w:num>
  <w:num w:numId="23" w16cid:durableId="178542816">
    <w:abstractNumId w:val="26"/>
  </w:num>
  <w:num w:numId="24" w16cid:durableId="680399376">
    <w:abstractNumId w:val="39"/>
  </w:num>
  <w:num w:numId="25" w16cid:durableId="1003434403">
    <w:abstractNumId w:val="25"/>
  </w:num>
  <w:num w:numId="26" w16cid:durableId="1616518142">
    <w:abstractNumId w:val="28"/>
  </w:num>
  <w:num w:numId="27" w16cid:durableId="332729986">
    <w:abstractNumId w:val="38"/>
  </w:num>
  <w:num w:numId="28" w16cid:durableId="447359470">
    <w:abstractNumId w:val="23"/>
  </w:num>
  <w:num w:numId="29" w16cid:durableId="1150751048">
    <w:abstractNumId w:val="49"/>
  </w:num>
  <w:num w:numId="30" w16cid:durableId="748622752">
    <w:abstractNumId w:val="48"/>
  </w:num>
  <w:num w:numId="31" w16cid:durableId="59838428">
    <w:abstractNumId w:val="27"/>
  </w:num>
  <w:num w:numId="32" w16cid:durableId="251399087">
    <w:abstractNumId w:val="51"/>
  </w:num>
  <w:num w:numId="33" w16cid:durableId="494030591">
    <w:abstractNumId w:val="14"/>
  </w:num>
  <w:num w:numId="34" w16cid:durableId="91324172">
    <w:abstractNumId w:val="52"/>
  </w:num>
  <w:num w:numId="35" w16cid:durableId="344210191">
    <w:abstractNumId w:val="35"/>
  </w:num>
  <w:num w:numId="36" w16cid:durableId="514466163">
    <w:abstractNumId w:val="15"/>
  </w:num>
  <w:num w:numId="37" w16cid:durableId="78213310">
    <w:abstractNumId w:val="43"/>
  </w:num>
  <w:num w:numId="38" w16cid:durableId="671958643">
    <w:abstractNumId w:val="16"/>
  </w:num>
  <w:num w:numId="39" w16cid:durableId="1421870798">
    <w:abstractNumId w:val="21"/>
  </w:num>
  <w:num w:numId="40" w16cid:durableId="96409274">
    <w:abstractNumId w:val="29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0650757">
    <w:abstractNumId w:val="33"/>
  </w:num>
  <w:num w:numId="43" w16cid:durableId="1450011251">
    <w:abstractNumId w:val="4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74B"/>
    <w:rsid w:val="001E4B49"/>
    <w:rsid w:val="001E50C4"/>
    <w:rsid w:val="001E6DE6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355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5732"/>
    <w:rsid w:val="004357B3"/>
    <w:rsid w:val="00435BEA"/>
    <w:rsid w:val="0043692D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2C2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3183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236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5D5E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4CB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5A32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155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57734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37E3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5B9E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2536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4533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306C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92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E0969"/>
    <w:rsid w:val="00FE0D64"/>
    <w:rsid w:val="00FE15B2"/>
    <w:rsid w:val="00FE2264"/>
    <w:rsid w:val="00FE30D7"/>
    <w:rsid w:val="00FE5CBA"/>
    <w:rsid w:val="00FE70C9"/>
    <w:rsid w:val="00FE7879"/>
    <w:rsid w:val="00FF161D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18</cp:revision>
  <dcterms:created xsi:type="dcterms:W3CDTF">2025-05-26T08:31:00Z</dcterms:created>
  <dcterms:modified xsi:type="dcterms:W3CDTF">2025-11-25T12:45:00Z</dcterms:modified>
</cp:coreProperties>
</file>